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DA" w:rsidRDefault="00484C23">
      <w:pPr>
        <w:spacing w:before="34"/>
        <w:ind w:left="100"/>
        <w:rPr>
          <w:rFonts w:ascii="Calibri" w:eastAsia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JEC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GY</w:t>
      </w:r>
    </w:p>
    <w:p w:rsidR="007A6ADA" w:rsidRDefault="007A6ADA">
      <w:pPr>
        <w:spacing w:line="140" w:lineRule="exact"/>
        <w:rPr>
          <w:sz w:val="15"/>
          <w:szCs w:val="15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JSS1</w:t>
      </w:r>
    </w:p>
    <w:p w:rsidR="007A6ADA" w:rsidRDefault="007A6ADA">
      <w:pPr>
        <w:spacing w:line="140" w:lineRule="exact"/>
        <w:rPr>
          <w:sz w:val="15"/>
          <w:szCs w:val="15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HO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 DE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z w:val="28"/>
          <w:szCs w:val="28"/>
        </w:rPr>
        <w:t>ES,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UTT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 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AIRING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OO</w:t>
      </w:r>
      <w:r>
        <w:rPr>
          <w:rFonts w:ascii="Calibri" w:eastAsia="Calibri" w:hAnsi="Calibri" w:cs="Calibri"/>
          <w:color w:val="333333"/>
          <w:sz w:val="28"/>
          <w:szCs w:val="28"/>
        </w:rPr>
        <w:t>LS</w:t>
      </w:r>
    </w:p>
    <w:p w:rsidR="007A6ADA" w:rsidRDefault="007A6ADA">
      <w:pPr>
        <w:spacing w:before="9" w:line="160" w:lineRule="exact"/>
        <w:rPr>
          <w:sz w:val="16"/>
          <w:szCs w:val="16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Ho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vi</w:t>
      </w:r>
      <w:r>
        <w:rPr>
          <w:rFonts w:ascii="Calibri" w:eastAsia="Calibri" w:hAnsi="Calibri" w:cs="Calibri"/>
          <w:b/>
          <w:color w:val="333333"/>
          <w:spacing w:val="-3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es</w:t>
      </w:r>
    </w:p>
    <w:p w:rsidR="007A6ADA" w:rsidRDefault="007A6ADA">
      <w:pPr>
        <w:spacing w:before="8" w:line="100" w:lineRule="exact"/>
        <w:rPr>
          <w:sz w:val="11"/>
          <w:szCs w:val="11"/>
        </w:rPr>
      </w:pPr>
    </w:p>
    <w:p w:rsidR="007A6ADA" w:rsidRDefault="007A6ADA">
      <w:pPr>
        <w:spacing w:line="200" w:lineRule="exact"/>
      </w:pPr>
    </w:p>
    <w:p w:rsidR="007A6ADA" w:rsidRDefault="00484C23">
      <w:pPr>
        <w:spacing w:line="252" w:lineRule="auto"/>
        <w:ind w:left="100" w:right="83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Wo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evi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ie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. Wo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es.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nch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that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vari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rk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onstru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tions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arr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out.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tre</w:t>
      </w:r>
      <w:proofErr w:type="spellEnd"/>
      <w:r>
        <w:rPr>
          <w:rFonts w:ascii="Calibri" w:eastAsia="Calibri" w:hAnsi="Calibri" w:cs="Calibri"/>
          <w:color w:val="33333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sually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wer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its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wo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id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 area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i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i/>
          <w:color w:val="333333"/>
          <w:sz w:val="28"/>
          <w:szCs w:val="28"/>
        </w:rPr>
        <w:t xml:space="preserve">ll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its f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unc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odate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oug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cupb</w:t>
      </w:r>
      <w:r>
        <w:rPr>
          <w:rFonts w:ascii="Calibri" w:eastAsia="Calibri" w:hAnsi="Calibri" w:cs="Calibri"/>
          <w:color w:val="333333"/>
          <w:sz w:val="28"/>
          <w:szCs w:val="28"/>
        </w:rPr>
        <w:t>oa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z w:val="28"/>
          <w:szCs w:val="28"/>
        </w:rPr>
        <w:t>s.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nn</w:t>
      </w:r>
      <w:r>
        <w:rPr>
          <w:rFonts w:ascii="Calibri" w:eastAsia="Calibri" w:hAnsi="Calibri" w:cs="Calibri"/>
          <w:color w:val="333333"/>
          <w:sz w:val="28"/>
          <w:szCs w:val="28"/>
        </w:rPr>
        <w:t>ot fall or r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ll on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’s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feet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ecause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art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ar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enc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4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The fi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ngs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ar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</w:p>
    <w:p w:rsidR="007A6ADA" w:rsidRDefault="007A6ADA">
      <w:pPr>
        <w:spacing w:before="5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9" w:line="100" w:lineRule="exact"/>
        <w:rPr>
          <w:sz w:val="11"/>
          <w:szCs w:val="11"/>
        </w:rPr>
      </w:pPr>
    </w:p>
    <w:p w:rsidR="007A6ADA" w:rsidRDefault="007A6ADA">
      <w:pPr>
        <w:spacing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also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er’s</w:t>
      </w:r>
      <w:proofErr w:type="gram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s wh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7A6ADA" w:rsidRDefault="00484C23">
      <w:pPr>
        <w:spacing w:before="16"/>
        <w:ind w:left="100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proofErr w:type="gram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arr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out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–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lling,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arts,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tc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5" w:line="200" w:lineRule="exact"/>
      </w:pPr>
    </w:p>
    <w:p w:rsidR="007A6ADA" w:rsidRDefault="00AB3E36">
      <w:pPr>
        <w:ind w:left="10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35pt;height:2in">
            <v:imagedata r:id="rId8" o:title=""/>
          </v:shape>
        </w:pict>
      </w:r>
    </w:p>
    <w:p w:rsidR="007A6ADA" w:rsidRDefault="007A6ADA">
      <w:pPr>
        <w:spacing w:before="2" w:line="220" w:lineRule="exact"/>
        <w:rPr>
          <w:sz w:val="22"/>
          <w:szCs w:val="22"/>
        </w:rPr>
      </w:pPr>
    </w:p>
    <w:p w:rsidR="007A6ADA" w:rsidRDefault="00484C23">
      <w:pPr>
        <w:spacing w:line="382" w:lineRule="auto"/>
        <w:ind w:left="100" w:right="7835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vice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are: Ha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484C23">
      <w:pPr>
        <w:spacing w:before="21"/>
        <w:ind w:left="100"/>
        <w:rPr>
          <w:rFonts w:ascii="Calibri" w:eastAsia="Calibri" w:hAnsi="Calibri" w:cs="Calibri"/>
          <w:sz w:val="28"/>
          <w:szCs w:val="28"/>
        </w:rPr>
        <w:sectPr w:rsidR="007A6ADA">
          <w:pgSz w:w="11920" w:h="16840"/>
          <w:pgMar w:top="1500" w:right="64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erf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rm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opera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s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tc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2" w:line="100" w:lineRule="exact"/>
        <w:rPr>
          <w:sz w:val="10"/>
          <w:szCs w:val="10"/>
        </w:rPr>
      </w:pPr>
    </w:p>
    <w:p w:rsidR="007A6ADA" w:rsidRDefault="00AB3E36">
      <w:pPr>
        <w:ind w:left="100"/>
      </w:pPr>
      <w:r>
        <w:pict>
          <v:shape id="_x0000_i1026" type="#_x0000_t75" style="width:172pt;height:2in">
            <v:imagedata r:id="rId9" o:title=""/>
          </v:shape>
        </w:pict>
      </w:r>
    </w:p>
    <w:p w:rsidR="007A6ADA" w:rsidRDefault="007A6ADA">
      <w:pPr>
        <w:spacing w:before="8" w:line="180" w:lineRule="exact"/>
        <w:rPr>
          <w:sz w:val="19"/>
          <w:szCs w:val="19"/>
        </w:rPr>
      </w:pPr>
    </w:p>
    <w:p w:rsidR="007A6ADA" w:rsidRDefault="00484C23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Ma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spacing w:line="381" w:lineRule="auto"/>
        <w:ind w:left="100" w:right="565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fi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x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ine 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line="100" w:lineRule="exact"/>
        <w:rPr>
          <w:sz w:val="10"/>
          <w:szCs w:val="10"/>
        </w:rPr>
      </w:pPr>
    </w:p>
    <w:p w:rsidR="007A6ADA" w:rsidRDefault="00484C23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ys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vice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484C23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read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insi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ould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larly.</w:t>
      </w:r>
    </w:p>
    <w:p w:rsidR="007A6ADA" w:rsidRDefault="00484C23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vice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s an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vil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484C23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ys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the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ie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e.</w:t>
      </w:r>
    </w:p>
    <w:p w:rsidR="007A6ADA" w:rsidRDefault="007A6ADA">
      <w:pPr>
        <w:spacing w:before="2" w:line="280" w:lineRule="exact"/>
        <w:rPr>
          <w:sz w:val="28"/>
          <w:szCs w:val="28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2. Be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</w:p>
    <w:p w:rsidR="007A6ADA" w:rsidRDefault="007A6ADA">
      <w:pPr>
        <w:spacing w:before="1" w:line="120" w:lineRule="exact"/>
        <w:rPr>
          <w:sz w:val="12"/>
          <w:szCs w:val="12"/>
        </w:rPr>
      </w:pPr>
    </w:p>
    <w:p w:rsidR="007A6ADA" w:rsidRDefault="007A6ADA">
      <w:pPr>
        <w:spacing w:line="200" w:lineRule="exact"/>
      </w:pPr>
    </w:p>
    <w:p w:rsidR="007A6ADA" w:rsidRDefault="00484C23">
      <w:pPr>
        <w:spacing w:line="252" w:lineRule="auto"/>
        <w:ind w:left="100" w:right="6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s.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als.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small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strip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wood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xed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enc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reve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om 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f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8" w:line="180" w:lineRule="exact"/>
        <w:rPr>
          <w:sz w:val="18"/>
          <w:szCs w:val="18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3. Be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ok</w:t>
      </w:r>
    </w:p>
    <w:p w:rsidR="007A6ADA" w:rsidRDefault="007A6ADA">
      <w:pPr>
        <w:spacing w:before="8" w:line="100" w:lineRule="exact"/>
        <w:rPr>
          <w:sz w:val="11"/>
          <w:szCs w:val="11"/>
        </w:rPr>
      </w:pPr>
    </w:p>
    <w:p w:rsidR="007A6ADA" w:rsidRDefault="007A6ADA">
      <w:pPr>
        <w:spacing w:line="200" w:lineRule="exact"/>
      </w:pPr>
    </w:p>
    <w:p w:rsidR="007A6ADA" w:rsidRDefault="00484C23">
      <w:pPr>
        <w:spacing w:line="251" w:lineRule="auto"/>
        <w:ind w:left="100" w:right="17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is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din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iseling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the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. At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same 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e,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ec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h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op.</w:t>
      </w:r>
    </w:p>
    <w:p w:rsidR="007A6ADA" w:rsidRDefault="007A6ADA">
      <w:pPr>
        <w:spacing w:line="180" w:lineRule="exact"/>
        <w:rPr>
          <w:sz w:val="19"/>
          <w:szCs w:val="19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4.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7A6ADA" w:rsidRDefault="007A6ADA">
      <w:pPr>
        <w:spacing w:before="17" w:line="280" w:lineRule="exact"/>
        <w:rPr>
          <w:sz w:val="28"/>
          <w:szCs w:val="28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a)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spacing w:line="252" w:lineRule="auto"/>
        <w:ind w:left="100" w:right="206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 is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p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all jo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oget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alled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 of its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‘</w:t>
      </w:r>
      <w:r>
        <w:rPr>
          <w:rFonts w:ascii="Calibri" w:eastAsia="Calibri" w:hAnsi="Calibri" w:cs="Calibri"/>
          <w:color w:val="333333"/>
          <w:sz w:val="28"/>
          <w:szCs w:val="28"/>
        </w:rPr>
        <w:t>G’. 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l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small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wood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er.</w:t>
      </w:r>
    </w:p>
    <w:p w:rsidR="007A6ADA" w:rsidRDefault="007A6ADA">
      <w:pPr>
        <w:spacing w:before="5" w:line="180" w:lineRule="exact"/>
        <w:rPr>
          <w:sz w:val="18"/>
          <w:szCs w:val="18"/>
        </w:rPr>
      </w:pPr>
    </w:p>
    <w:p w:rsidR="007A6ADA" w:rsidRDefault="00AB3E36">
      <w:pPr>
        <w:ind w:left="100"/>
      </w:pPr>
      <w:r>
        <w:pict>
          <v:shape id="_x0000_i1027" type="#_x0000_t75" style="width:203.35pt;height:100pt">
            <v:imagedata r:id="rId10" o:title=""/>
          </v:shape>
        </w:pict>
      </w:r>
    </w:p>
    <w:p w:rsidR="007A6ADA" w:rsidRDefault="007A6ADA">
      <w:pPr>
        <w:spacing w:before="18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  <w:sectPr w:rsidR="007A6ADA">
          <w:pgSz w:w="11920" w:h="16840"/>
          <w:pgMar w:top="600" w:right="6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(b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</w:p>
    <w:p w:rsidR="007A6ADA" w:rsidRDefault="00484C23">
      <w:pPr>
        <w:spacing w:before="40"/>
        <w:ind w:left="100" w:right="2563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lastRenderedPageBreak/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is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like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‘</w:t>
      </w:r>
      <w:r>
        <w:rPr>
          <w:rFonts w:ascii="Calibri" w:eastAsia="Calibri" w:hAnsi="Calibri" w:cs="Calibri"/>
          <w:color w:val="333333"/>
          <w:sz w:val="28"/>
          <w:szCs w:val="28"/>
        </w:rPr>
        <w:t>F’.</w:t>
      </w:r>
    </w:p>
    <w:p w:rsidR="007A6ADA" w:rsidRDefault="007A6ADA">
      <w:pPr>
        <w:spacing w:before="3" w:line="200" w:lineRule="exact"/>
      </w:pPr>
    </w:p>
    <w:p w:rsidR="007A6ADA" w:rsidRDefault="00AB3E36">
      <w:pPr>
        <w:ind w:left="100"/>
      </w:pPr>
      <w:r>
        <w:pict>
          <v:shape id="_x0000_i1028" type="#_x0000_t75" style="width:198.65pt;height:99.35pt">
            <v:imagedata r:id="rId11" o:title=""/>
          </v:shape>
        </w:pict>
      </w:r>
    </w:p>
    <w:p w:rsidR="007A6ADA" w:rsidRDefault="007A6ADA">
      <w:pPr>
        <w:spacing w:before="2" w:line="200" w:lineRule="exact"/>
      </w:pPr>
    </w:p>
    <w:p w:rsidR="007A6ADA" w:rsidRDefault="00484C23">
      <w:pPr>
        <w:ind w:left="100" w:right="885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(c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h-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spacing w:line="251" w:lineRule="auto"/>
        <w:ind w:left="100" w:right="5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larger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aw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woo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5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mb</w:t>
      </w:r>
      <w:r>
        <w:rPr>
          <w:rFonts w:ascii="Calibri" w:eastAsia="Calibri" w:hAnsi="Calibri" w:cs="Calibri"/>
          <w:color w:val="333333"/>
          <w:sz w:val="28"/>
          <w:szCs w:val="28"/>
        </w:rPr>
        <w:t>ling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gl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line="180" w:lineRule="exact"/>
        <w:rPr>
          <w:sz w:val="19"/>
          <w:szCs w:val="19"/>
        </w:rPr>
      </w:pPr>
    </w:p>
    <w:p w:rsidR="007A6ADA" w:rsidRDefault="00AB3E36">
      <w:pPr>
        <w:ind w:left="100"/>
      </w:pPr>
      <w:r>
        <w:pict>
          <v:shape id="_x0000_i1029" type="#_x0000_t75" style="width:201.35pt;height:66pt">
            <v:imagedata r:id="rId12" o:title=""/>
          </v:shape>
        </w:pict>
      </w:r>
    </w:p>
    <w:p w:rsidR="007A6ADA" w:rsidRDefault="007A6ADA">
      <w:pPr>
        <w:spacing w:before="8" w:line="160" w:lineRule="exact"/>
        <w:rPr>
          <w:sz w:val="16"/>
          <w:szCs w:val="16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ind w:left="100" w:right="7641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ing Too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7A6ADA" w:rsidRDefault="007A6ADA">
      <w:pPr>
        <w:spacing w:before="1" w:line="120" w:lineRule="exact"/>
        <w:rPr>
          <w:sz w:val="12"/>
          <w:szCs w:val="12"/>
        </w:rPr>
      </w:pPr>
    </w:p>
    <w:p w:rsidR="007A6ADA" w:rsidRDefault="007A6ADA">
      <w:pPr>
        <w:spacing w:line="200" w:lineRule="exact"/>
      </w:pPr>
    </w:p>
    <w:p w:rsidR="007A6ADA" w:rsidRDefault="00484C23">
      <w:pPr>
        <w:spacing w:line="252" w:lineRule="auto"/>
        <w:ind w:left="100" w:right="229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rkshop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resp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ec</w:t>
      </w:r>
      <w:r>
        <w:rPr>
          <w:rFonts w:ascii="Calibri" w:eastAsia="Calibri" w:hAnsi="Calibri" w:cs="Calibri"/>
          <w:color w:val="333333"/>
          <w:sz w:val="28"/>
          <w:szCs w:val="28"/>
        </w:rPr>
        <w:t>tively. 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two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s of sa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5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–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rve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 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</w:p>
    <w:p w:rsidR="007A6ADA" w:rsidRDefault="007A6ADA">
      <w:pPr>
        <w:spacing w:before="8" w:line="180" w:lineRule="exact"/>
        <w:rPr>
          <w:sz w:val="18"/>
          <w:szCs w:val="18"/>
        </w:rPr>
      </w:pPr>
    </w:p>
    <w:p w:rsidR="007A6ADA" w:rsidRDefault="00484C23">
      <w:pPr>
        <w:ind w:left="100" w:right="7307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es 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rve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7A6ADA" w:rsidRDefault="007A6ADA">
      <w:pPr>
        <w:spacing w:before="6" w:line="100" w:lineRule="exact"/>
        <w:rPr>
          <w:sz w:val="11"/>
          <w:szCs w:val="11"/>
        </w:rPr>
      </w:pPr>
    </w:p>
    <w:p w:rsidR="007A6ADA" w:rsidRDefault="007A6ADA">
      <w:pPr>
        <w:spacing w:line="200" w:lineRule="exact"/>
      </w:pPr>
    </w:p>
    <w:p w:rsidR="007A6ADA" w:rsidRDefault="00484C23">
      <w:pPr>
        <w:ind w:left="100" w:right="7879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rve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 are:</w:t>
      </w:r>
    </w:p>
    <w:p w:rsidR="007A6ADA" w:rsidRDefault="007A6ADA">
      <w:pPr>
        <w:spacing w:before="3" w:line="200" w:lineRule="exact"/>
      </w:pPr>
    </w:p>
    <w:p w:rsidR="007A6ADA" w:rsidRDefault="00484C23">
      <w:pPr>
        <w:ind w:left="100" w:right="8935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1.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opi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spacing w:line="252" w:lineRule="auto"/>
        <w:ind w:left="100" w:right="31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is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rved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 lin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on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j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sted 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ire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tion.</w:t>
      </w:r>
    </w:p>
    <w:p w:rsidR="007A6ADA" w:rsidRDefault="007A6ADA">
      <w:pPr>
        <w:spacing w:before="5" w:line="180" w:lineRule="exact"/>
        <w:rPr>
          <w:sz w:val="18"/>
          <w:szCs w:val="18"/>
        </w:rPr>
      </w:pPr>
    </w:p>
    <w:p w:rsidR="007A6ADA" w:rsidRDefault="00AB3E36">
      <w:pPr>
        <w:ind w:left="100"/>
      </w:pPr>
      <w:r>
        <w:pict>
          <v:shape id="_x0000_i1030" type="#_x0000_t75" style="width:210pt;height:100pt">
            <v:imagedata r:id="rId13" o:title=""/>
          </v:shape>
        </w:pict>
      </w:r>
    </w:p>
    <w:p w:rsidR="007A6ADA" w:rsidRDefault="007A6ADA">
      <w:pPr>
        <w:spacing w:before="18" w:line="200" w:lineRule="exact"/>
      </w:pPr>
    </w:p>
    <w:p w:rsidR="007A6ADA" w:rsidRDefault="00484C23">
      <w:pPr>
        <w:ind w:left="100" w:right="9261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2. Fret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 w:right="852"/>
        <w:jc w:val="both"/>
        <w:rPr>
          <w:rFonts w:ascii="Calibri" w:eastAsia="Calibri" w:hAnsi="Calibri" w:cs="Calibri"/>
          <w:sz w:val="28"/>
          <w:szCs w:val="28"/>
        </w:rPr>
        <w:sectPr w:rsidR="007A6ADA">
          <w:pgSz w:w="11920" w:h="16840"/>
          <w:pgMar w:top="68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is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ves in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8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less.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2" w:line="100" w:lineRule="exact"/>
        <w:rPr>
          <w:sz w:val="10"/>
          <w:szCs w:val="10"/>
        </w:rPr>
      </w:pPr>
    </w:p>
    <w:p w:rsidR="007A6ADA" w:rsidRDefault="00AB3E36">
      <w:pPr>
        <w:ind w:left="100"/>
      </w:pPr>
      <w:r>
        <w:pict>
          <v:shape id="_x0000_i1031" type="#_x0000_t75" style="width:167.35pt;height:158pt">
            <v:imagedata r:id="rId14" o:title=""/>
          </v:shape>
        </w:pict>
      </w:r>
    </w:p>
    <w:p w:rsidR="007A6ADA" w:rsidRDefault="007A6ADA">
      <w:pPr>
        <w:spacing w:before="13" w:line="200" w:lineRule="exact"/>
      </w:pPr>
    </w:p>
    <w:p w:rsidR="007A6ADA" w:rsidRDefault="00484C23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3. B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 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rved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 lin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5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0m</w:t>
      </w:r>
      <w:r>
        <w:rPr>
          <w:rFonts w:ascii="Calibri" w:eastAsia="Calibri" w:hAnsi="Calibri" w:cs="Calibri"/>
          <w:color w:val="333333"/>
          <w:sz w:val="28"/>
          <w:szCs w:val="28"/>
        </w:rPr>
        <w:t>m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k.</w:t>
      </w:r>
    </w:p>
    <w:p w:rsidR="007A6ADA" w:rsidRDefault="007A6ADA">
      <w:pPr>
        <w:spacing w:before="3" w:line="200" w:lineRule="exact"/>
      </w:pPr>
    </w:p>
    <w:p w:rsidR="007A6ADA" w:rsidRDefault="00AB3E36">
      <w:pPr>
        <w:ind w:left="100"/>
      </w:pPr>
      <w:r>
        <w:pict>
          <v:shape id="_x0000_i1032" type="#_x0000_t75" style="width:218pt;height:75.35pt">
            <v:imagedata r:id="rId15" o:title=""/>
          </v:shape>
        </w:pict>
      </w:r>
    </w:p>
    <w:p w:rsidR="007A6ADA" w:rsidRDefault="007A6ADA">
      <w:pPr>
        <w:spacing w:before="1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4.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ass 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 large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erior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4" w:line="200" w:lineRule="exact"/>
      </w:pPr>
    </w:p>
    <w:p w:rsidR="007A6ADA" w:rsidRDefault="00AB3E36">
      <w:pPr>
        <w:ind w:left="100"/>
      </w:pPr>
      <w:r>
        <w:pict>
          <v:shape id="_x0000_i1033" type="#_x0000_t75" style="width:188pt;height:56pt">
            <v:imagedata r:id="rId16" o:title=""/>
          </v:shape>
        </w:pict>
      </w:r>
    </w:p>
    <w:p w:rsidR="007A6ADA" w:rsidRDefault="007A6ADA">
      <w:pPr>
        <w:spacing w:before="18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5. 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pict>
          <v:shape id="_x0000_s1036" type="#_x0000_t75" style="position:absolute;left:0;text-align:left;margin-left:36pt;margin-top:17pt;width:215.25pt;height:78pt;z-index:-251659264;mso-position-horizontal-relative:page">
            <v:imagedata r:id="rId17" o:title=""/>
            <w10:wrap anchorx="page"/>
          </v:shape>
        </w:pic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ly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rnal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cu</w:t>
      </w:r>
      <w:r>
        <w:rPr>
          <w:rFonts w:ascii="Calibri" w:eastAsia="Calibri" w:hAnsi="Calibri" w:cs="Calibri"/>
          <w:color w:val="333333"/>
          <w:sz w:val="28"/>
          <w:szCs w:val="28"/>
        </w:rPr>
        <w:t>rves wh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ow saw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nn</w:t>
      </w:r>
      <w:r>
        <w:rPr>
          <w:rFonts w:ascii="Calibri" w:eastAsia="Calibri" w:hAnsi="Calibri" w:cs="Calibri"/>
          <w:color w:val="333333"/>
          <w:sz w:val="28"/>
          <w:szCs w:val="28"/>
        </w:rPr>
        <w:t>ot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1" w:line="160" w:lineRule="exact"/>
        <w:rPr>
          <w:sz w:val="16"/>
          <w:szCs w:val="16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6. Rip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grain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od.</w:t>
      </w:r>
    </w:p>
    <w:p w:rsidR="007A6ADA" w:rsidRDefault="007A6ADA">
      <w:pPr>
        <w:spacing w:before="3" w:line="200" w:lineRule="exact"/>
      </w:pPr>
    </w:p>
    <w:p w:rsidR="007A6ADA" w:rsidRDefault="00AB3E36">
      <w:pPr>
        <w:ind w:left="100"/>
      </w:pPr>
      <w:r>
        <w:pict>
          <v:shape id="_x0000_i1034" type="#_x0000_t75" style="width:191.35pt;height:46.65pt">
            <v:imagedata r:id="rId18" o:title=""/>
          </v:shape>
        </w:pict>
      </w:r>
    </w:p>
    <w:p w:rsidR="007A6ADA" w:rsidRDefault="007A6ADA">
      <w:pPr>
        <w:spacing w:before="3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7.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  <w:sectPr w:rsidR="007A6ADA">
          <w:pgSz w:w="11920" w:h="16840"/>
          <w:pgMar w:top="600" w:right="16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ing </w:t>
      </w:r>
      <w:r>
        <w:rPr>
          <w:rFonts w:ascii="Calibri" w:eastAsia="Calibri" w:hAnsi="Calibri" w:cs="Calibri"/>
          <w:color w:val="333333"/>
          <w:sz w:val="28"/>
          <w:szCs w:val="28"/>
        </w:rPr>
        <w:t>shoul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esses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oa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2" w:line="100" w:lineRule="exact"/>
        <w:rPr>
          <w:sz w:val="10"/>
          <w:szCs w:val="10"/>
        </w:rPr>
      </w:pPr>
    </w:p>
    <w:p w:rsidR="007A6ADA" w:rsidRDefault="00AB3E36">
      <w:pPr>
        <w:ind w:left="100"/>
      </w:pPr>
      <w:r>
        <w:pict>
          <v:shape id="_x0000_i1035" type="#_x0000_t75" style="width:175.35pt;height:75.35pt">
            <v:imagedata r:id="rId19" o:title=""/>
          </v:shape>
        </w:pict>
      </w:r>
    </w:p>
    <w:p w:rsidR="007A6ADA" w:rsidRDefault="007A6ADA">
      <w:pPr>
        <w:spacing w:before="8" w:line="180" w:lineRule="exact"/>
        <w:rPr>
          <w:sz w:val="19"/>
          <w:szCs w:val="19"/>
        </w:rPr>
      </w:pPr>
    </w:p>
    <w:p w:rsidR="007A6ADA" w:rsidRDefault="00484C23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8. Dovetail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spacing w:line="251" w:lineRule="auto"/>
        <w:ind w:left="100" w:right="4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is also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ilar to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on saw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shorter.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 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join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also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or lig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1" w:line="140" w:lineRule="exact"/>
        <w:rPr>
          <w:sz w:val="14"/>
          <w:szCs w:val="14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ind w:left="3250"/>
        <w:rPr>
          <w:rFonts w:ascii="Calibri" w:eastAsia="Calibri" w:hAnsi="Calibri" w:cs="Calibri"/>
          <w:sz w:val="28"/>
          <w:szCs w:val="28"/>
        </w:rPr>
      </w:pPr>
      <w:r>
        <w:pict>
          <v:shape id="_x0000_s1033" type="#_x0000_t75" style="position:absolute;left:0;text-align:left;margin-left:36pt;margin-top:-67.55pt;width:157.5pt;height:80.25pt;z-index:-251658240;mso-position-horizontal-relative:page">
            <v:imagedata r:id="rId20" o:title=""/>
            <w10:wrap anchorx="page"/>
          </v:shape>
        </w:pic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9.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Used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in 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mb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ss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woo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4" w:line="200" w:lineRule="exact"/>
      </w:pPr>
    </w:p>
    <w:p w:rsidR="007A6ADA" w:rsidRDefault="00AB3E36">
      <w:pPr>
        <w:ind w:left="100"/>
      </w:pPr>
      <w:r>
        <w:pict>
          <v:shape id="_x0000_i1036" type="#_x0000_t75" style="width:294pt;height:132pt">
            <v:imagedata r:id="rId21" o:title=""/>
          </v:shape>
        </w:pict>
      </w:r>
    </w:p>
    <w:p w:rsidR="007A6ADA" w:rsidRDefault="007A6ADA">
      <w:pPr>
        <w:spacing w:before="3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0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Saw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Used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ss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grain.</w:t>
      </w:r>
    </w:p>
    <w:p w:rsidR="007A6ADA" w:rsidRDefault="007A6ADA">
      <w:pPr>
        <w:spacing w:before="2" w:line="200" w:lineRule="exact"/>
      </w:pPr>
    </w:p>
    <w:p w:rsidR="007A6ADA" w:rsidRDefault="00AB3E36">
      <w:pPr>
        <w:ind w:left="100"/>
      </w:pPr>
      <w:r>
        <w:pict>
          <v:shape id="_x0000_i1037" type="#_x0000_t75" style="width:184pt;height:41.35pt">
            <v:imagedata r:id="rId22" o:title=""/>
          </v:shape>
        </w:pict>
      </w:r>
    </w:p>
    <w:p w:rsidR="007A6ADA" w:rsidRDefault="007A6ADA">
      <w:pPr>
        <w:spacing w:before="4" w:line="180" w:lineRule="exact"/>
        <w:rPr>
          <w:sz w:val="18"/>
          <w:szCs w:val="18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Uses 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</w:p>
    <w:p w:rsidR="007A6ADA" w:rsidRDefault="007A6ADA">
      <w:pPr>
        <w:spacing w:before="1" w:line="120" w:lineRule="exact"/>
        <w:rPr>
          <w:sz w:val="12"/>
          <w:szCs w:val="12"/>
        </w:rPr>
      </w:pPr>
    </w:p>
    <w:p w:rsidR="007A6ADA" w:rsidRDefault="007A6ADA">
      <w:pPr>
        <w:spacing w:line="200" w:lineRule="exact"/>
      </w:pPr>
    </w:p>
    <w:p w:rsidR="007A6ADA" w:rsidRDefault="00484C23">
      <w:pPr>
        <w:spacing w:line="251" w:lineRule="auto"/>
        <w:ind w:left="100" w:right="80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 to 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tain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go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surface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et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size 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qu</w:t>
      </w:r>
      <w:r>
        <w:rPr>
          <w:rFonts w:ascii="Calibri" w:eastAsia="Calibri" w:hAnsi="Calibri" w:cs="Calibri"/>
          <w:color w:val="333333"/>
          <w:sz w:val="28"/>
          <w:szCs w:val="28"/>
        </w:rPr>
        <w:t>ire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are:</w:t>
      </w:r>
    </w:p>
    <w:p w:rsidR="007A6ADA" w:rsidRDefault="007A6ADA">
      <w:pPr>
        <w:spacing w:before="7" w:line="180" w:lineRule="exact"/>
        <w:rPr>
          <w:sz w:val="18"/>
          <w:szCs w:val="18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1.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J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3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  <w:sectPr w:rsidR="007A6ADA">
          <w:footerReference w:type="default" r:id="rId23"/>
          <w:pgSz w:w="11920" w:h="16840"/>
          <w:pgMar w:top="600" w:right="920" w:bottom="280" w:left="620" w:header="0" w:footer="1971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arks f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om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mb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sed 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ress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surface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</w:p>
    <w:p w:rsidR="007A6ADA" w:rsidRDefault="007A6ADA">
      <w:pPr>
        <w:spacing w:before="2" w:line="100" w:lineRule="exact"/>
        <w:rPr>
          <w:sz w:val="10"/>
          <w:szCs w:val="10"/>
        </w:rPr>
      </w:pPr>
    </w:p>
    <w:p w:rsidR="007A6ADA" w:rsidRDefault="00AB3E36">
      <w:pPr>
        <w:ind w:left="100"/>
      </w:pPr>
      <w:r>
        <w:pict>
          <v:shape id="_x0000_i1038" type="#_x0000_t75" style="width:174pt;height:119.35pt">
            <v:imagedata r:id="rId24" o:title=""/>
          </v:shape>
        </w:pict>
      </w:r>
    </w:p>
    <w:p w:rsidR="007A6ADA" w:rsidRDefault="007A6ADA">
      <w:pPr>
        <w:spacing w:before="13" w:line="200" w:lineRule="exact"/>
      </w:pPr>
    </w:p>
    <w:p w:rsidR="007A6ADA" w:rsidRDefault="00484C23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2. Tryi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duc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lat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surfac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erfe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straight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</w:p>
    <w:p w:rsidR="007A6ADA" w:rsidRDefault="007A6ADA">
      <w:pPr>
        <w:spacing w:before="4" w:line="200" w:lineRule="exact"/>
      </w:pPr>
    </w:p>
    <w:p w:rsidR="007A6ADA" w:rsidRDefault="00AB3E36">
      <w:pPr>
        <w:ind w:left="100"/>
      </w:pPr>
      <w:r>
        <w:pict>
          <v:shape id="_x0000_i1039" type="#_x0000_t75" style="width:173.35pt;height:104pt">
            <v:imagedata r:id="rId25" o:title=""/>
          </v:shape>
        </w:pict>
      </w:r>
    </w:p>
    <w:p w:rsidR="007A6ADA" w:rsidRDefault="007A6ADA">
      <w:pPr>
        <w:spacing w:before="16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3.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learing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surfac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of ti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mb</w:t>
      </w:r>
      <w:r>
        <w:rPr>
          <w:rFonts w:ascii="Calibri" w:eastAsia="Calibri" w:hAnsi="Calibri" w:cs="Calibri"/>
          <w:color w:val="333333"/>
          <w:sz w:val="28"/>
          <w:szCs w:val="28"/>
        </w:rPr>
        <w:t>ers 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or as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7A6ADA">
      <w:pPr>
        <w:spacing w:before="4" w:line="200" w:lineRule="exact"/>
      </w:pPr>
    </w:p>
    <w:p w:rsidR="007A6ADA" w:rsidRDefault="00AB3E36">
      <w:pPr>
        <w:ind w:left="100"/>
      </w:pPr>
      <w:r>
        <w:pict>
          <v:shape id="_x0000_i1040" type="#_x0000_t75" style="width:172.65pt;height:104pt">
            <v:imagedata r:id="rId26" o:title=""/>
          </v:shape>
        </w:pict>
      </w:r>
    </w:p>
    <w:p w:rsidR="007A6ADA" w:rsidRDefault="007A6ADA">
      <w:pPr>
        <w:spacing w:before="18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4. Bl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ing small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work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asi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cc</w:t>
      </w:r>
      <w:r>
        <w:rPr>
          <w:rFonts w:ascii="Calibri" w:eastAsia="Calibri" w:hAnsi="Calibri" w:cs="Calibri"/>
          <w:color w:val="333333"/>
          <w:sz w:val="28"/>
          <w:szCs w:val="28"/>
        </w:rPr>
        <w:t>essible.</w:t>
      </w:r>
    </w:p>
    <w:p w:rsidR="007A6ADA" w:rsidRDefault="007A6ADA">
      <w:pPr>
        <w:spacing w:before="2" w:line="200" w:lineRule="exact"/>
      </w:pPr>
    </w:p>
    <w:p w:rsidR="007A6ADA" w:rsidRDefault="00AB3E36">
      <w:pPr>
        <w:ind w:left="100"/>
      </w:pPr>
      <w:r>
        <w:pict>
          <v:shape id="_x0000_i1041" type="#_x0000_t75" style="width:173.35pt;height:104pt">
            <v:imagedata r:id="rId27" o:title=""/>
          </v:shape>
        </w:pict>
      </w:r>
    </w:p>
    <w:p w:rsidR="007A6ADA" w:rsidRDefault="007A6ADA">
      <w:pPr>
        <w:spacing w:before="18" w:line="200" w:lineRule="exact"/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5.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oke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Shave</w:t>
      </w:r>
    </w:p>
    <w:p w:rsidR="007A6ADA" w:rsidRDefault="007A6ADA">
      <w:pPr>
        <w:spacing w:before="5" w:line="220" w:lineRule="exact"/>
        <w:rPr>
          <w:sz w:val="22"/>
          <w:szCs w:val="22"/>
        </w:rPr>
      </w:pPr>
    </w:p>
    <w:p w:rsidR="007A6ADA" w:rsidRDefault="00484C23">
      <w:pPr>
        <w:ind w:left="100"/>
        <w:rPr>
          <w:rFonts w:ascii="Calibri" w:eastAsia="Calibri" w:hAnsi="Calibri" w:cs="Calibri"/>
          <w:sz w:val="28"/>
          <w:szCs w:val="28"/>
        </w:rPr>
        <w:sectPr w:rsidR="007A6ADA">
          <w:footerReference w:type="default" r:id="rId28"/>
          <w:pgSz w:w="11920" w:h="16840"/>
          <w:pgMar w:top="600" w:right="1060" w:bottom="280" w:left="620" w:header="0" w:footer="1971" w:gutter="0"/>
          <w:cols w:space="720"/>
        </w:sectPr>
      </w:pP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is is an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exa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a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rv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ing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du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rved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surfac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</w:p>
    <w:p w:rsidR="007A6ADA" w:rsidRDefault="007A6ADA">
      <w:pPr>
        <w:spacing w:before="2" w:line="100" w:lineRule="exact"/>
        <w:rPr>
          <w:sz w:val="10"/>
          <w:szCs w:val="10"/>
        </w:rPr>
      </w:pPr>
    </w:p>
    <w:p w:rsidR="007A6ADA" w:rsidRDefault="00AB3E36">
      <w:pPr>
        <w:ind w:left="100"/>
      </w:pPr>
      <w:r>
        <w:pict>
          <v:shape id="_x0000_i1042" type="#_x0000_t75" style="width:172.65pt;height:104pt">
            <v:imagedata r:id="rId29" o:title=""/>
          </v:shape>
        </w:pict>
      </w:r>
    </w:p>
    <w:p w:rsidR="007A6ADA" w:rsidRDefault="007A6ADA">
      <w:pPr>
        <w:spacing w:before="6" w:line="180" w:lineRule="exact"/>
        <w:rPr>
          <w:sz w:val="19"/>
          <w:szCs w:val="19"/>
        </w:rPr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7A6ADA">
      <w:pPr>
        <w:spacing w:line="200" w:lineRule="exact"/>
      </w:pPr>
    </w:p>
    <w:p w:rsidR="007A6ADA" w:rsidRDefault="00484C23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SI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</w:p>
    <w:p w:rsidR="007A6ADA" w:rsidRDefault="007A6ADA">
      <w:pPr>
        <w:spacing w:before="19" w:line="280" w:lineRule="exact"/>
        <w:rPr>
          <w:sz w:val="28"/>
          <w:szCs w:val="28"/>
        </w:rPr>
      </w:pPr>
    </w:p>
    <w:p w:rsidR="007A6ADA" w:rsidRDefault="00484C23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Explain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ree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3)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484C23">
      <w:pPr>
        <w:spacing w:before="21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Explain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stru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wor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kb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484C23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ain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?</w:t>
      </w:r>
    </w:p>
    <w:p w:rsidR="007A6ADA" w:rsidRDefault="00484C23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8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rve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</w:p>
    <w:p w:rsidR="007A6ADA" w:rsidRDefault="00484C23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5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List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ree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3)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fere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 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mp</w:t>
      </w:r>
      <w:r>
        <w:rPr>
          <w:rFonts w:ascii="Calibri" w:eastAsia="Calibri" w:hAnsi="Calibri" w:cs="Calibri"/>
          <w:color w:val="333333"/>
          <w:sz w:val="28"/>
          <w:szCs w:val="28"/>
        </w:rPr>
        <w:t>s you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7A6ADA" w:rsidRDefault="00484C23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6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ree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s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sectPr w:rsidR="007A6ADA">
      <w:footerReference w:type="default" r:id="rId30"/>
      <w:pgSz w:w="11920" w:h="16840"/>
      <w:pgMar w:top="600" w:right="168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23" w:rsidRDefault="00484C23">
      <w:r>
        <w:separator/>
      </w:r>
    </w:p>
  </w:endnote>
  <w:endnote w:type="continuationSeparator" w:id="0">
    <w:p w:rsidR="00484C23" w:rsidRDefault="0048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484C2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pt;margin-top:722.25pt;width:38.9pt;height:16.05pt;z-index:-251659264;mso-position-horizontal-relative:page;mso-position-vertical-relative:page" filled="f" stroked="f">
          <v:textbox inset="0,0,0,0">
            <w:txbxContent>
              <w:p w:rsidR="007A6ADA" w:rsidRDefault="00484C23">
                <w:pPr>
                  <w:spacing w:line="300" w:lineRule="exact"/>
                  <w:ind w:left="20" w:right="-42"/>
                  <w:rPr>
                    <w:rFonts w:ascii="Calibri" w:eastAsia="Calibri" w:hAnsi="Calibri" w:cs="Calibri"/>
                    <w:sz w:val="28"/>
                    <w:szCs w:val="28"/>
                  </w:rPr>
                </w:pPr>
                <w:proofErr w:type="gramStart"/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eastAsia="Calibri" w:hAnsi="Calibri" w:cs="Calibri"/>
                    <w:color w:val="333333"/>
                    <w:spacing w:val="-2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g</w:t>
                </w:r>
                <w:r>
                  <w:rPr>
                    <w:rFonts w:ascii="Calibri" w:eastAsia="Calibri" w:hAnsi="Calibri" w:cs="Calibri"/>
                    <w:color w:val="333333"/>
                    <w:spacing w:val="-1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s</w:t>
                </w:r>
                <w:proofErr w:type="gramEnd"/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484C2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pt;margin-top:726.35pt;width:38.9pt;height:16.05pt;z-index:-251658240;mso-position-horizontal-relative:page;mso-position-vertical-relative:page" filled="f" stroked="f">
          <v:textbox inset="0,0,0,0">
            <w:txbxContent>
              <w:p w:rsidR="007A6ADA" w:rsidRDefault="00484C23">
                <w:pPr>
                  <w:spacing w:line="300" w:lineRule="exact"/>
                  <w:ind w:left="20" w:right="-42"/>
                  <w:rPr>
                    <w:rFonts w:ascii="Calibri" w:eastAsia="Calibri" w:hAnsi="Calibri" w:cs="Calibri"/>
                    <w:sz w:val="28"/>
                    <w:szCs w:val="28"/>
                  </w:rPr>
                </w:pPr>
                <w:proofErr w:type="gramStart"/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eastAsia="Calibri" w:hAnsi="Calibri" w:cs="Calibri"/>
                    <w:color w:val="333333"/>
                    <w:spacing w:val="-2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g</w:t>
                </w:r>
                <w:r>
                  <w:rPr>
                    <w:rFonts w:ascii="Calibri" w:eastAsia="Calibri" w:hAnsi="Calibri" w:cs="Calibri"/>
                    <w:color w:val="333333"/>
                    <w:spacing w:val="-1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s</w:t>
                </w:r>
                <w:proofErr w:type="gramEnd"/>
                <w:r>
                  <w:rPr>
                    <w:rFonts w:ascii="Calibri" w:eastAsia="Calibri" w:hAnsi="Calibri" w:cs="Calibri"/>
                    <w:color w:val="333333"/>
                    <w:position w:val="1"/>
                    <w:sz w:val="28"/>
                    <w:szCs w:val="28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7A6ADA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23" w:rsidRDefault="00484C23">
      <w:r>
        <w:separator/>
      </w:r>
    </w:p>
  </w:footnote>
  <w:footnote w:type="continuationSeparator" w:id="0">
    <w:p w:rsidR="00484C23" w:rsidRDefault="00484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37E11"/>
    <w:multiLevelType w:val="multilevel"/>
    <w:tmpl w:val="2AB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6ADA"/>
    <w:rsid w:val="00484C23"/>
    <w:rsid w:val="007A6ADA"/>
    <w:rsid w:val="00A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9.jpeg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2023-05-23T12:35:00Z</dcterms:created>
  <dcterms:modified xsi:type="dcterms:W3CDTF">2023-05-23T12:35:00Z</dcterms:modified>
</cp:coreProperties>
</file>